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E8B61" w14:textId="376FD8D3" w:rsidR="00D3395C" w:rsidRPr="00531232" w:rsidRDefault="00E0551A" w:rsidP="00531232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bookmarkStart w:id="0" w:name="_Hlk139358317"/>
      <w:r w:rsidRPr="00531232">
        <w:rPr>
          <w:rFonts w:eastAsia="Times New Roman" w:cstheme="minorHAnsi"/>
          <w:sz w:val="20"/>
          <w:szCs w:val="20"/>
          <w:lang w:eastAsia="zh-CN"/>
        </w:rPr>
        <w:t>ZP.272.</w:t>
      </w:r>
      <w:r w:rsidR="008E59FC">
        <w:rPr>
          <w:rFonts w:eastAsia="Times New Roman" w:cstheme="minorHAnsi"/>
          <w:sz w:val="20"/>
          <w:szCs w:val="20"/>
          <w:lang w:eastAsia="zh-CN"/>
        </w:rPr>
        <w:t>3</w:t>
      </w:r>
      <w:r w:rsidR="005C5C67">
        <w:rPr>
          <w:rFonts w:eastAsia="Times New Roman" w:cstheme="minorHAnsi"/>
          <w:sz w:val="20"/>
          <w:szCs w:val="20"/>
          <w:lang w:eastAsia="zh-CN"/>
        </w:rPr>
        <w:t>6</w:t>
      </w:r>
      <w:r w:rsidR="000727C0">
        <w:rPr>
          <w:rFonts w:eastAsia="Times New Roman" w:cstheme="minorHAnsi"/>
          <w:sz w:val="20"/>
          <w:szCs w:val="20"/>
          <w:lang w:eastAsia="zh-CN"/>
        </w:rPr>
        <w:t>.2025</w:t>
      </w:r>
      <w:r w:rsidR="00531232" w:rsidRPr="00531232">
        <w:rPr>
          <w:rFonts w:eastAsia="Times New Roman" w:cstheme="minorHAnsi"/>
          <w:sz w:val="20"/>
          <w:szCs w:val="20"/>
          <w:lang w:eastAsia="zh-CN"/>
        </w:rPr>
        <w:tab/>
      </w:r>
      <w:r w:rsidR="00531232"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="00D3395C" w:rsidRPr="00531232">
        <w:rPr>
          <w:rFonts w:eastAsia="Times New Roman" w:cstheme="minorHAnsi"/>
          <w:sz w:val="20"/>
          <w:szCs w:val="20"/>
          <w:lang w:eastAsia="zh-CN"/>
        </w:rPr>
        <w:t xml:space="preserve">ZAŁĄCZNIK NR </w:t>
      </w:r>
      <w:r w:rsidR="008E59FC">
        <w:rPr>
          <w:rFonts w:eastAsia="Times New Roman" w:cstheme="minorHAnsi"/>
          <w:sz w:val="20"/>
          <w:szCs w:val="20"/>
          <w:lang w:eastAsia="zh-CN"/>
        </w:rPr>
        <w:t>3</w:t>
      </w:r>
      <w:r w:rsidR="00D3395C" w:rsidRPr="00531232">
        <w:rPr>
          <w:rFonts w:eastAsia="Times New Roman" w:cstheme="minorHAnsi"/>
          <w:sz w:val="20"/>
          <w:szCs w:val="20"/>
          <w:lang w:eastAsia="zh-CN"/>
        </w:rPr>
        <w:t xml:space="preserve"> DO SWZ</w:t>
      </w:r>
    </w:p>
    <w:p w14:paraId="53D130D3" w14:textId="77777777" w:rsidR="00CC50C3" w:rsidRPr="00531232" w:rsidRDefault="00CC50C3" w:rsidP="00D3395C">
      <w:pPr>
        <w:tabs>
          <w:tab w:val="left" w:pos="708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zh-CN"/>
        </w:rPr>
      </w:pPr>
    </w:p>
    <w:tbl>
      <w:tblPr>
        <w:tblStyle w:val="Tabela-Siatka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7"/>
        <w:gridCol w:w="5055"/>
      </w:tblGrid>
      <w:tr w:rsidR="007A6DDB" w:rsidRPr="00531232" w14:paraId="2A0CF8F2" w14:textId="77777777" w:rsidTr="00471ED5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9F5ECCA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4A89F872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reprezentowany przez:</w:t>
            </w:r>
          </w:p>
        </w:tc>
      </w:tr>
      <w:tr w:rsidR="007A6DDB" w:rsidRPr="00531232" w14:paraId="6B56E89C" w14:textId="77777777" w:rsidTr="00471ED5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14:paraId="4EB712FC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0603ACA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6BC5124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181B249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535C898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47A17D0D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9473018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5B0CD06C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5A4B8EC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2015A829">
                <v:rect id="_x0000_i1026" style="width:0;height:1.5pt" o:hralign="center" o:hrstd="t" o:hr="t" fillcolor="#a0a0a0" stroked="f"/>
              </w:pict>
            </w:r>
          </w:p>
        </w:tc>
      </w:tr>
      <w:tr w:rsidR="00D3395C" w:rsidRPr="00531232" w14:paraId="7A3737C6" w14:textId="77777777" w:rsidTr="00471ED5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268F5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pełna nazwa/firma, adres, w zależności od podmiotu: NIP/PESEL, KRS/</w:t>
            </w:r>
            <w:proofErr w:type="spellStart"/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CEiDG</w:t>
            </w:r>
            <w:proofErr w:type="spellEnd"/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6255374C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33639500" w14:textId="77777777" w:rsidR="00D3395C" w:rsidRPr="00531232" w:rsidRDefault="00D3395C" w:rsidP="00D3395C">
      <w:pPr>
        <w:tabs>
          <w:tab w:val="left" w:pos="708"/>
        </w:tabs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14:paraId="57F7404C" w14:textId="68BA26AB" w:rsidR="003C1C00" w:rsidRPr="0047457E" w:rsidRDefault="003C1C00" w:rsidP="003C1C00">
      <w:pPr>
        <w:spacing w:after="0" w:line="240" w:lineRule="auto"/>
        <w:jc w:val="center"/>
        <w:rPr>
          <w:rFonts w:eastAsia="Calibri" w:cstheme="minorHAnsi"/>
          <w:b/>
          <w:bCs/>
        </w:rPr>
      </w:pPr>
      <w:bookmarkStart w:id="1" w:name="_Hlk101943226"/>
      <w:r w:rsidRPr="0047457E">
        <w:rPr>
          <w:rFonts w:eastAsia="Calibri" w:cstheme="minorHAnsi"/>
          <w:b/>
          <w:bCs/>
        </w:rPr>
        <w:t>OŚWIADCZENIE WYKONAWCY</w:t>
      </w:r>
    </w:p>
    <w:p w14:paraId="7E298B37" w14:textId="7E4F55F1" w:rsidR="003C1C00" w:rsidRPr="00531232" w:rsidRDefault="003C1C00" w:rsidP="0047457E">
      <w:pPr>
        <w:spacing w:after="240" w:line="240" w:lineRule="auto"/>
        <w:jc w:val="center"/>
        <w:rPr>
          <w:rFonts w:eastAsia="Times New Roman" w:cstheme="minorHAnsi"/>
          <w:bCs/>
          <w:sz w:val="20"/>
          <w:szCs w:val="20"/>
          <w:lang w:eastAsia="ar-SA"/>
        </w:rPr>
      </w:pPr>
      <w:r w:rsidRPr="0047457E">
        <w:rPr>
          <w:rFonts w:eastAsia="Calibri" w:cstheme="minorHAnsi"/>
        </w:rPr>
        <w:t>składane na podstawie art. 125 ust. 1 ustawy z dnia 11 września 2019 r. Prawo zamówień publicznych (</w:t>
      </w:r>
      <w:proofErr w:type="spellStart"/>
      <w:r w:rsidRPr="0047457E">
        <w:rPr>
          <w:rFonts w:eastAsia="Calibri" w:cstheme="minorHAnsi"/>
        </w:rPr>
        <w:t>t.j</w:t>
      </w:r>
      <w:proofErr w:type="spellEnd"/>
      <w:r w:rsidRPr="0047457E">
        <w:rPr>
          <w:rFonts w:eastAsia="Calibri" w:cstheme="minorHAnsi"/>
        </w:rPr>
        <w:t>. Dz.U. z 202</w:t>
      </w:r>
      <w:r w:rsidR="000727C0" w:rsidRPr="0047457E">
        <w:rPr>
          <w:rFonts w:eastAsia="Calibri" w:cstheme="minorHAnsi"/>
        </w:rPr>
        <w:t>4</w:t>
      </w:r>
      <w:r w:rsidRPr="0047457E">
        <w:rPr>
          <w:rFonts w:eastAsia="Calibri" w:cstheme="minorHAnsi"/>
        </w:rPr>
        <w:t xml:space="preserve"> poz. 1</w:t>
      </w:r>
      <w:r w:rsidR="000727C0" w:rsidRPr="0047457E">
        <w:rPr>
          <w:rFonts w:eastAsia="Calibri" w:cstheme="minorHAnsi"/>
        </w:rPr>
        <w:t>320</w:t>
      </w:r>
      <w:r w:rsidRPr="0047457E">
        <w:rPr>
          <w:rFonts w:eastAsia="Calibri" w:cstheme="minorHAnsi"/>
        </w:rPr>
        <w:t xml:space="preserve"> ze zm.)</w:t>
      </w:r>
    </w:p>
    <w:p w14:paraId="7104B2E5" w14:textId="10B4ABA5" w:rsidR="00E0551A" w:rsidRPr="0047457E" w:rsidRDefault="00E0551A" w:rsidP="00E0551A">
      <w:pPr>
        <w:pStyle w:val="Standard"/>
        <w:spacing w:after="120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val="pl-PL" w:eastAsia="ar-SA"/>
        </w:rPr>
      </w:pP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Pr="0047457E">
        <w:rPr>
          <w:rFonts w:asciiTheme="minorHAnsi" w:eastAsia="Arial" w:hAnsiTheme="minorHAnsi" w:cstheme="minorHAnsi"/>
          <w:bCs/>
          <w:sz w:val="22"/>
          <w:szCs w:val="22"/>
          <w:lang w:val="pl-PL" w:eastAsia="pl-PL"/>
        </w:rPr>
        <w:t xml:space="preserve"> </w:t>
      </w: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nazwą:</w:t>
      </w:r>
      <w:r w:rsidRPr="0047457E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18D0D43F" w14:textId="77777777" w:rsidR="005C5C67" w:rsidRPr="00487D5F" w:rsidRDefault="005C5C67" w:rsidP="005C5C67">
      <w:pPr>
        <w:spacing w:after="0"/>
        <w:jc w:val="center"/>
        <w:rPr>
          <w:rFonts w:eastAsia="Arial" w:cstheme="minorHAnsi"/>
          <w:lang w:val="pl" w:eastAsia="pl-PL"/>
        </w:rPr>
      </w:pPr>
      <w:bookmarkStart w:id="2" w:name="_Hlk212530836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2"/>
    <w:p w14:paraId="078D2DCA" w14:textId="77777777" w:rsidR="003C1C00" w:rsidRPr="00531232" w:rsidRDefault="003C1C00" w:rsidP="00D3395C">
      <w:pPr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bookmarkEnd w:id="1"/>
    <w:p w14:paraId="706C3F7D" w14:textId="77777777" w:rsidR="00D3395C" w:rsidRPr="00531232" w:rsidRDefault="00D3395C" w:rsidP="00D3395C">
      <w:pPr>
        <w:spacing w:after="0" w:line="360" w:lineRule="auto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A. DOTYCZĄCE SPEŁNIANIA WARUNKÓW UDZIAŁU W POSTĘPOWANIU</w:t>
      </w:r>
    </w:p>
    <w:p w14:paraId="03CC9819" w14:textId="77777777" w:rsidR="00D3395C" w:rsidRPr="00531232" w:rsidRDefault="00D3395C" w:rsidP="00D339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Oświadczam, że spełniam warunki udziału w postępowaniu określone przez zamawiającego.</w:t>
      </w:r>
    </w:p>
    <w:p w14:paraId="5AF3A9F5" w14:textId="77777777" w:rsidR="00D3395C" w:rsidRPr="00531232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sz w:val="20"/>
          <w:szCs w:val="20"/>
          <w:lang w:eastAsia="zh-CN"/>
        </w:rPr>
      </w:pPr>
      <w:r w:rsidRPr="00531232">
        <w:rPr>
          <w:rFonts w:eastAsia="Calibri" w:cstheme="minorHAnsi"/>
          <w:sz w:val="20"/>
          <w:szCs w:val="20"/>
        </w:rPr>
        <w:t xml:space="preserve"> </w:t>
      </w:r>
    </w:p>
    <w:p w14:paraId="50CC02A8" w14:textId="77777777" w:rsidR="00D3395C" w:rsidRPr="00531232" w:rsidRDefault="00D3395C" w:rsidP="0047457E">
      <w:pPr>
        <w:spacing w:after="120" w:line="259" w:lineRule="auto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B. DOTYCZĄCE WYKLUCZENIA Z POSTĘPOWANIA</w:t>
      </w:r>
    </w:p>
    <w:p w14:paraId="27A9C6C6" w14:textId="58FB932D" w:rsidR="00D3395C" w:rsidRPr="00531232" w:rsidRDefault="00D3395C" w:rsidP="0047457E">
      <w:pPr>
        <w:spacing w:after="120"/>
        <w:jc w:val="both"/>
        <w:rPr>
          <w:rFonts w:eastAsia="Times New Roman" w:cstheme="minorHAnsi"/>
          <w:sz w:val="20"/>
          <w:szCs w:val="20"/>
          <w:lang w:eastAsia="zh-CN"/>
        </w:rPr>
      </w:pPr>
      <w:r w:rsidRPr="00531232">
        <w:rPr>
          <w:rFonts w:eastAsia="Calibri" w:cstheme="minorHAnsi"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>.</w:t>
      </w:r>
      <w:bookmarkStart w:id="3" w:name="_Hlk66099791"/>
      <w:r w:rsidRPr="00531232">
        <w:rPr>
          <w:rFonts w:eastAsia="Calibri" w:cstheme="minorHAnsi"/>
          <w:sz w:val="20"/>
          <w:szCs w:val="20"/>
        </w:rPr>
        <w:t xml:space="preserve"> </w:t>
      </w:r>
      <w:bookmarkEnd w:id="3"/>
    </w:p>
    <w:p w14:paraId="373B5B7E" w14:textId="7A1FCBCD" w:rsidR="00D3395C" w:rsidRPr="00531232" w:rsidRDefault="00D3395C" w:rsidP="003C1C0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i/>
          <w:iCs/>
          <w:sz w:val="20"/>
          <w:szCs w:val="20"/>
          <w:u w:val="single"/>
        </w:rPr>
      </w:pPr>
      <w:r w:rsidRPr="00531232">
        <w:rPr>
          <w:rFonts w:eastAsia="Calibri" w:cstheme="minorHAnsi"/>
          <w:sz w:val="20"/>
          <w:szCs w:val="20"/>
        </w:rPr>
        <w:t xml:space="preserve">2. Oświadczam, że zachodzą w stosunku do mnie podstawy wykluczenia z postępowania na podstawie art………….ustawy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 xml:space="preserve"> </w:t>
      </w:r>
      <w:r w:rsidRPr="00531232">
        <w:rPr>
          <w:rFonts w:eastAsia="Calibri" w:cstheme="minorHAnsi"/>
          <w:i/>
          <w:iCs/>
          <w:sz w:val="20"/>
          <w:szCs w:val="20"/>
        </w:rPr>
        <w:t>(podać</w:t>
      </w:r>
      <w:r w:rsidR="005A2EA7" w:rsidRPr="00531232">
        <w:rPr>
          <w:rFonts w:eastAsia="Calibri" w:cstheme="minorHAnsi"/>
          <w:i/>
          <w:iCs/>
          <w:sz w:val="20"/>
          <w:szCs w:val="20"/>
        </w:rPr>
        <w:t xml:space="preserve"> </w:t>
      </w:r>
      <w:r w:rsidRPr="00531232">
        <w:rPr>
          <w:rFonts w:eastAsia="Calibri" w:cstheme="minorHAnsi"/>
          <w:i/>
          <w:iCs/>
          <w:sz w:val="20"/>
          <w:szCs w:val="20"/>
        </w:rPr>
        <w:t>podstawę wykluczenia</w:t>
      </w:r>
      <w:r w:rsidR="002B7247" w:rsidRPr="00531232">
        <w:rPr>
          <w:rFonts w:eastAsia="Arial Unicode MS" w:cstheme="minorHAnsi"/>
          <w:sz w:val="20"/>
          <w:szCs w:val="20"/>
          <w:lang w:eastAsia="pl-PL"/>
        </w:rPr>
        <w:t xml:space="preserve"> - </w:t>
      </w:r>
      <w:r w:rsidR="002B7247" w:rsidRPr="00531232">
        <w:rPr>
          <w:rFonts w:eastAsia="Calibri" w:cstheme="minorHAnsi"/>
          <w:i/>
          <w:iCs/>
          <w:sz w:val="20"/>
          <w:szCs w:val="20"/>
        </w:rPr>
        <w:t>art. 108 ust. 1</w:t>
      </w:r>
      <w:r w:rsidR="002B7247" w:rsidRPr="00531232">
        <w:rPr>
          <w:rFonts w:eastAsia="Calibri" w:cstheme="minorHAnsi"/>
          <w:i/>
          <w:iCs/>
          <w:sz w:val="20"/>
          <w:szCs w:val="20"/>
        </w:rPr>
        <w:br/>
        <w:t xml:space="preserve">ustawy </w:t>
      </w:r>
      <w:proofErr w:type="spellStart"/>
      <w:r w:rsidR="002B7247" w:rsidRPr="00531232">
        <w:rPr>
          <w:rFonts w:eastAsia="Calibri" w:cstheme="minorHAnsi"/>
          <w:i/>
          <w:iCs/>
          <w:sz w:val="20"/>
          <w:szCs w:val="20"/>
        </w:rPr>
        <w:t>Pzp</w:t>
      </w:r>
      <w:proofErr w:type="spellEnd"/>
      <w:r w:rsidR="002B7247" w:rsidRPr="00531232">
        <w:rPr>
          <w:rFonts w:eastAsia="Calibri" w:cstheme="minorHAnsi"/>
          <w:i/>
          <w:iCs/>
          <w:sz w:val="20"/>
          <w:szCs w:val="20"/>
        </w:rPr>
        <w:t>.</w:t>
      </w:r>
      <w:r w:rsidR="00504BFB" w:rsidRPr="00531232">
        <w:rPr>
          <w:rFonts w:eastAsia="Calibri" w:cstheme="minorHAnsi"/>
          <w:i/>
          <w:iCs/>
          <w:sz w:val="20"/>
          <w:szCs w:val="20"/>
        </w:rPr>
        <w:t>)</w:t>
      </w:r>
      <w:r w:rsidRPr="00531232">
        <w:rPr>
          <w:rFonts w:eastAsia="Calibri" w:cstheme="minorHAnsi"/>
          <w:i/>
          <w:iCs/>
          <w:sz w:val="20"/>
          <w:szCs w:val="20"/>
        </w:rPr>
        <w:t xml:space="preserve">. </w:t>
      </w:r>
      <w:r w:rsidRPr="00531232">
        <w:rPr>
          <w:rFonts w:eastAsia="Calibri" w:cstheme="minorHAnsi"/>
          <w:sz w:val="20"/>
          <w:szCs w:val="20"/>
        </w:rPr>
        <w:t xml:space="preserve">Jednocześnie oświadczam, że w związku z ww. okolicznością, na podstawie art.110 ust.2 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 xml:space="preserve"> podjąłem następujące środki naprawcze:</w:t>
      </w:r>
    </w:p>
    <w:p w14:paraId="7B31C823" w14:textId="694AE79E" w:rsidR="00D3395C" w:rsidRPr="00531232" w:rsidRDefault="00D3395C" w:rsidP="0047457E">
      <w:pPr>
        <w:autoSpaceDE w:val="0"/>
        <w:autoSpaceDN w:val="0"/>
        <w:adjustRightInd w:val="0"/>
        <w:spacing w:after="120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D7DEFA" w14:textId="011BAD37" w:rsidR="00D3395C" w:rsidRPr="00531232" w:rsidRDefault="00D3395C" w:rsidP="003C1C00">
      <w:pPr>
        <w:autoSpaceDE w:val="0"/>
        <w:autoSpaceDN w:val="0"/>
        <w:adjustRightInd w:val="0"/>
        <w:jc w:val="both"/>
        <w:rPr>
          <w:rFonts w:eastAsia="Calibri" w:cstheme="minorHAnsi"/>
          <w:sz w:val="20"/>
          <w:szCs w:val="20"/>
          <w:lang w:val="pl"/>
        </w:rPr>
      </w:pPr>
      <w:r w:rsidRPr="00531232">
        <w:rPr>
          <w:rFonts w:eastAsia="Calibri" w:cstheme="minorHAnsi"/>
          <w:sz w:val="20"/>
          <w:szCs w:val="20"/>
        </w:rPr>
        <w:t>3.</w:t>
      </w:r>
      <w:r w:rsidRPr="00531232">
        <w:rPr>
          <w:rFonts w:eastAsia="Calibri" w:cstheme="minorHAnsi"/>
          <w:sz w:val="20"/>
          <w:szCs w:val="20"/>
          <w:lang w:eastAsia="ar-SA"/>
        </w:rPr>
        <w:t xml:space="preserve"> </w:t>
      </w:r>
      <w:r w:rsidRPr="00531232">
        <w:rPr>
          <w:rFonts w:eastAsia="Calibri" w:cstheme="minorHAnsi"/>
          <w:sz w:val="20"/>
          <w:szCs w:val="20"/>
          <w:lang w:val="pl"/>
        </w:rPr>
        <w:t>Oświadczam, że nie podlegam wykluczeniu z postępowania na p</w:t>
      </w:r>
      <w:r w:rsidR="003B3CAA" w:rsidRPr="00531232">
        <w:rPr>
          <w:rFonts w:eastAsia="Calibri" w:cstheme="minorHAnsi"/>
          <w:sz w:val="20"/>
          <w:szCs w:val="20"/>
          <w:lang w:val="pl"/>
        </w:rPr>
        <w:t>odstawie art. 7 ust. 1 ustawy o </w:t>
      </w:r>
      <w:r w:rsidRPr="00531232">
        <w:rPr>
          <w:rFonts w:eastAsia="Calibri" w:cstheme="minorHAnsi"/>
          <w:sz w:val="20"/>
          <w:szCs w:val="20"/>
          <w:lang w:val="pl"/>
        </w:rPr>
        <w:t>szczególnych rozwiązaniach w zakresie przeciwdziałania wspieraniu agresji na Ukrainę oraz służących ochronie bezpieczeństwa narodowego.</w:t>
      </w:r>
      <w:bookmarkStart w:id="4" w:name="_Hlk66267078"/>
    </w:p>
    <w:bookmarkEnd w:id="4"/>
    <w:p w14:paraId="5791E4D3" w14:textId="77777777" w:rsidR="00D3395C" w:rsidRPr="00531232" w:rsidRDefault="00D3395C" w:rsidP="003C1C00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/>
        <w:ind w:left="284" w:hanging="284"/>
        <w:jc w:val="both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C. POLEGANIE NA ZASOBACH INNYCH PODMIOTÓW</w:t>
      </w:r>
    </w:p>
    <w:p w14:paraId="130461D9" w14:textId="4FE8CCB2" w:rsidR="00D3395C" w:rsidRPr="00531232" w:rsidRDefault="00D3395C" w:rsidP="0047457E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 xml:space="preserve">Oświadczam, że w celu wykazania spełniania warunków udziału w niniejszym postępowaniu polegam na </w:t>
      </w:r>
      <w:r w:rsidR="0047457E">
        <w:rPr>
          <w:rFonts w:cstheme="minorHAnsi"/>
          <w:sz w:val="20"/>
          <w:szCs w:val="20"/>
        </w:rPr>
        <w:t>z</w:t>
      </w:r>
      <w:r w:rsidRPr="00531232">
        <w:rPr>
          <w:rFonts w:cstheme="minorHAnsi"/>
          <w:sz w:val="20"/>
          <w:szCs w:val="20"/>
        </w:rPr>
        <w:t>asobach następującego/-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podmiotu/-ów:</w:t>
      </w:r>
    </w:p>
    <w:p w14:paraId="2A2A8A97" w14:textId="0129E86B" w:rsidR="00D3395C" w:rsidRPr="00531232" w:rsidRDefault="00D3395C" w:rsidP="003C1C00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………………………………………………………………………………………………………………………………………………………………….………,</w:t>
      </w:r>
    </w:p>
    <w:p w14:paraId="616D37BA" w14:textId="29FB660C" w:rsidR="00D3395C" w:rsidRPr="00531232" w:rsidRDefault="00D3395C" w:rsidP="0047457E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w następującym zakresie: ………</w:t>
      </w:r>
      <w:r w:rsidR="0047457E">
        <w:rPr>
          <w:rFonts w:cstheme="minorHAnsi"/>
          <w:sz w:val="20"/>
          <w:szCs w:val="20"/>
        </w:rPr>
        <w:t>…………………</w:t>
      </w:r>
      <w:r w:rsidRPr="0053123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5FFC9FD" w14:textId="77777777" w:rsidR="00D3395C" w:rsidRPr="00531232" w:rsidRDefault="00D3395C" w:rsidP="0047457E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(wskazać podmiot/-y i określić odpowiedni zakres dla wskazanego/-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podmiotu/-ów)</w:t>
      </w:r>
    </w:p>
    <w:p w14:paraId="7D83040B" w14:textId="055B3BC6" w:rsidR="00D3395C" w:rsidRPr="00531232" w:rsidRDefault="00D3395C" w:rsidP="0047457E">
      <w:pPr>
        <w:autoSpaceDE w:val="0"/>
        <w:autoSpaceDN w:val="0"/>
        <w:adjustRightInd w:val="0"/>
        <w:spacing w:after="120"/>
        <w:jc w:val="both"/>
        <w:rPr>
          <w:rFonts w:eastAsia="Calibri"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Do oferty dołączam oświadczenie/-a podmiotu/-ów udostępniającego/-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zasoby, potwierdzające</w:t>
      </w:r>
      <w:r w:rsidR="0047457E">
        <w:rPr>
          <w:rFonts w:cstheme="minorHAnsi"/>
          <w:sz w:val="20"/>
          <w:szCs w:val="20"/>
        </w:rPr>
        <w:t xml:space="preserve"> </w:t>
      </w:r>
      <w:r w:rsidRPr="00531232">
        <w:rPr>
          <w:rFonts w:cstheme="minorHAnsi"/>
          <w:sz w:val="20"/>
          <w:szCs w:val="20"/>
        </w:rPr>
        <w:t>spełnianie warunków udziału w postępowaniu, w zakresie, w jakim powołuję się na jego/ich zasoby oraz potwierdzające brak podstaw wykluczenia tego/tych podmiotu/-ów.</w:t>
      </w:r>
    </w:p>
    <w:p w14:paraId="263F21B1" w14:textId="77777777" w:rsidR="00D3395C" w:rsidRPr="00531232" w:rsidRDefault="00D3395C" w:rsidP="003C1C00">
      <w:pPr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  <w:u w:val="single"/>
        </w:rPr>
      </w:pPr>
      <w:bookmarkStart w:id="5" w:name="_Hlk101946378"/>
      <w:r w:rsidRPr="00531232">
        <w:rPr>
          <w:rFonts w:eastAsia="Calibri" w:cstheme="minorHAnsi"/>
          <w:b/>
          <w:bCs/>
          <w:sz w:val="20"/>
          <w:szCs w:val="20"/>
          <w:u w:val="single"/>
        </w:rPr>
        <w:t>D. OŚWIADCZENIE DOTYCZĄCE PODANYCH INFORMACJI:</w:t>
      </w:r>
    </w:p>
    <w:p w14:paraId="3DCE21F1" w14:textId="7C3754FA" w:rsidR="00E0551A" w:rsidRPr="00531232" w:rsidRDefault="00D3395C" w:rsidP="003C1C0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Oświadczam, że wszystkie informacje podane w powyższych oświadczeniach są aktualne i zgodne z</w:t>
      </w:r>
      <w:r w:rsidR="003C1C00" w:rsidRPr="00531232">
        <w:rPr>
          <w:rFonts w:eastAsia="Calibri" w:cstheme="minorHAnsi"/>
          <w:sz w:val="20"/>
          <w:szCs w:val="20"/>
        </w:rPr>
        <w:t> </w:t>
      </w:r>
      <w:r w:rsidRPr="00531232">
        <w:rPr>
          <w:rFonts w:eastAsia="Calibri" w:cstheme="minorHAnsi"/>
          <w:sz w:val="20"/>
          <w:szCs w:val="20"/>
        </w:rPr>
        <w:t>prawdą oraz zostały przedstawione z  pełną świadomością konsekwencji  wprowadzenia Zamawiającego  w błąd przy przedstawianiu informacji.</w:t>
      </w:r>
      <w:bookmarkEnd w:id="0"/>
      <w:bookmarkEnd w:id="5"/>
    </w:p>
    <w:sectPr w:rsidR="00E0551A" w:rsidRPr="005312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9452F" w14:textId="77777777" w:rsidR="007D7782" w:rsidRDefault="007D7782" w:rsidP="0032147C">
      <w:pPr>
        <w:spacing w:after="0" w:line="240" w:lineRule="auto"/>
      </w:pPr>
      <w:r>
        <w:separator/>
      </w:r>
    </w:p>
  </w:endnote>
  <w:endnote w:type="continuationSeparator" w:id="0">
    <w:p w14:paraId="06EDBC50" w14:textId="77777777" w:rsidR="007D7782" w:rsidRDefault="007D7782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50A2C" w14:textId="77777777" w:rsidR="007D7782" w:rsidRDefault="007D7782" w:rsidP="0032147C">
      <w:pPr>
        <w:spacing w:after="0" w:line="240" w:lineRule="auto"/>
      </w:pPr>
      <w:r>
        <w:separator/>
      </w:r>
    </w:p>
  </w:footnote>
  <w:footnote w:type="continuationSeparator" w:id="0">
    <w:p w14:paraId="3E1B1741" w14:textId="77777777" w:rsidR="007D7782" w:rsidRDefault="007D7782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972B6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5C67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0C4F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D778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59FC"/>
    <w:rsid w:val="008E7E04"/>
    <w:rsid w:val="008F06F9"/>
    <w:rsid w:val="008F1F94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2CD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054F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B08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4CD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5EDC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44ED0"/>
    <w:rsid w:val="00F540FF"/>
    <w:rsid w:val="00F54FC5"/>
    <w:rsid w:val="00F655F9"/>
    <w:rsid w:val="00F708BF"/>
    <w:rsid w:val="00F73630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2</cp:revision>
  <cp:lastPrinted>2025-10-16T05:35:00Z</cp:lastPrinted>
  <dcterms:created xsi:type="dcterms:W3CDTF">2025-11-05T07:52:00Z</dcterms:created>
  <dcterms:modified xsi:type="dcterms:W3CDTF">2025-11-05T07:52:00Z</dcterms:modified>
</cp:coreProperties>
</file>